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Pr="00711138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r w:rsidRPr="00711138">
        <w:rPr>
          <w:rFonts w:asciiTheme="minorHAnsi" w:hAnsiTheme="minorHAnsi" w:cstheme="minorHAnsi"/>
          <w:sz w:val="20"/>
          <w:szCs w:val="20"/>
        </w:rPr>
        <w:t xml:space="preserve">ОБРАЗАЦ  </w:t>
      </w:r>
      <w:r w:rsidRPr="00711138">
        <w:rPr>
          <w:rFonts w:asciiTheme="minorHAnsi" w:hAnsiTheme="minorHAnsi" w:cstheme="minorHAnsi"/>
          <w:sz w:val="20"/>
          <w:szCs w:val="20"/>
          <w:lang w:val="sr-Cyrl-CS"/>
        </w:rPr>
        <w:t xml:space="preserve">СТРУКТУРЕ </w:t>
      </w:r>
      <w:r w:rsidRPr="00711138">
        <w:rPr>
          <w:rFonts w:asciiTheme="minorHAnsi" w:hAnsiTheme="minorHAnsi" w:cstheme="minorHAnsi"/>
          <w:sz w:val="20"/>
          <w:szCs w:val="20"/>
        </w:rPr>
        <w:t xml:space="preserve">ПОНУЂЕНЕ </w:t>
      </w:r>
      <w:r w:rsidRPr="00711138">
        <w:rPr>
          <w:rFonts w:asciiTheme="minorHAnsi" w:hAnsiTheme="minorHAnsi" w:cstheme="minorHAnsi"/>
          <w:sz w:val="20"/>
          <w:szCs w:val="20"/>
          <w:lang w:val="sr-Cyrl-CS"/>
        </w:rPr>
        <w:t>ЦЕНЕ</w:t>
      </w:r>
    </w:p>
    <w:p w:rsidR="00FA1EBF" w:rsidRPr="00711138" w:rsidRDefault="00FA1EBF" w:rsidP="00816728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816728" w:rsidRPr="00711138" w:rsidRDefault="00FE2407" w:rsidP="00523D58">
      <w:pPr>
        <w:jc w:val="center"/>
        <w:rPr>
          <w:rFonts w:cstheme="minorHAnsi"/>
          <w:b/>
          <w:sz w:val="20"/>
          <w:szCs w:val="20"/>
        </w:rPr>
      </w:pPr>
      <w:r w:rsidRPr="00711138">
        <w:rPr>
          <w:rFonts w:cstheme="minorHAnsi"/>
          <w:b/>
          <w:sz w:val="20"/>
          <w:szCs w:val="20"/>
          <w:lang w:val="sr-Cyrl-CS"/>
        </w:rPr>
        <w:t>ЈН бр. 11/2</w:t>
      </w:r>
      <w:r w:rsidRPr="00711138">
        <w:rPr>
          <w:rFonts w:cstheme="minorHAnsi"/>
          <w:b/>
          <w:sz w:val="20"/>
          <w:szCs w:val="20"/>
        </w:rPr>
        <w:t>5</w:t>
      </w:r>
      <w:r w:rsidR="0096627F" w:rsidRPr="00711138">
        <w:rPr>
          <w:rFonts w:cstheme="minorHAnsi"/>
          <w:b/>
          <w:noProof/>
          <w:sz w:val="20"/>
          <w:szCs w:val="20"/>
          <w:lang w:val="sr-Cyrl-CS"/>
        </w:rPr>
        <w:t xml:space="preserve"> Намирнице</w:t>
      </w:r>
      <w:r w:rsidR="0096627F" w:rsidRPr="00711138">
        <w:rPr>
          <w:rFonts w:cstheme="minorHAnsi"/>
          <w:b/>
          <w:noProof/>
          <w:sz w:val="20"/>
          <w:szCs w:val="20"/>
        </w:rPr>
        <w:t xml:space="preserve"> и пића,</w:t>
      </w:r>
      <w:r w:rsidR="0096627F" w:rsidRPr="00711138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711138">
        <w:rPr>
          <w:rFonts w:cstheme="minorHAnsi"/>
          <w:b/>
          <w:sz w:val="20"/>
          <w:szCs w:val="20"/>
          <w:lang w:val="sr-Cyrl-CS"/>
        </w:rPr>
        <w:t xml:space="preserve">Партија </w:t>
      </w:r>
      <w:r w:rsidR="00816728" w:rsidRPr="00711138">
        <w:rPr>
          <w:rFonts w:cstheme="minorHAnsi"/>
          <w:b/>
          <w:sz w:val="20"/>
          <w:szCs w:val="20"/>
        </w:rPr>
        <w:t>8</w:t>
      </w:r>
      <w:r w:rsidR="00816728" w:rsidRPr="00711138">
        <w:rPr>
          <w:rFonts w:cstheme="minorHAnsi"/>
          <w:b/>
          <w:sz w:val="20"/>
          <w:szCs w:val="20"/>
          <w:lang w:val="sr-Cyrl-CS"/>
        </w:rPr>
        <w:t xml:space="preserve"> -</w:t>
      </w:r>
      <w:r w:rsidR="00816728" w:rsidRPr="00711138">
        <w:rPr>
          <w:rFonts w:cstheme="minorHAnsi"/>
          <w:sz w:val="20"/>
          <w:szCs w:val="20"/>
        </w:rPr>
        <w:t xml:space="preserve"> </w:t>
      </w:r>
      <w:proofErr w:type="spellStart"/>
      <w:r w:rsidR="00816728" w:rsidRPr="00711138">
        <w:rPr>
          <w:rFonts w:cstheme="minorHAnsi"/>
          <w:b/>
          <w:sz w:val="20"/>
          <w:szCs w:val="20"/>
        </w:rPr>
        <w:t>Производи</w:t>
      </w:r>
      <w:proofErr w:type="spellEnd"/>
      <w:r w:rsidR="00816728" w:rsidRPr="00711138">
        <w:rPr>
          <w:rFonts w:cstheme="minorHAnsi"/>
          <w:b/>
          <w:sz w:val="20"/>
          <w:szCs w:val="20"/>
        </w:rPr>
        <w:t xml:space="preserve"> у </w:t>
      </w:r>
      <w:proofErr w:type="spellStart"/>
      <w:r w:rsidR="00816728" w:rsidRPr="00711138">
        <w:rPr>
          <w:rFonts w:cstheme="minorHAnsi"/>
          <w:b/>
          <w:sz w:val="20"/>
          <w:szCs w:val="20"/>
        </w:rPr>
        <w:t>смрзнутом</w:t>
      </w:r>
      <w:proofErr w:type="spellEnd"/>
      <w:r w:rsidR="00816728" w:rsidRPr="00711138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711138">
        <w:rPr>
          <w:rFonts w:cstheme="minorHAnsi"/>
          <w:b/>
          <w:sz w:val="20"/>
          <w:szCs w:val="20"/>
        </w:rPr>
        <w:t>стању</w:t>
      </w:r>
      <w:proofErr w:type="spellEnd"/>
    </w:p>
    <w:p w:rsidR="00816728" w:rsidRPr="00711138" w:rsidRDefault="005C1845" w:rsidP="005C1845">
      <w:pPr>
        <w:jc w:val="center"/>
        <w:rPr>
          <w:rFonts w:eastAsia="TimesNewRomanPS-BoldMT" w:cstheme="minorHAnsi"/>
          <w:b/>
          <w:bCs/>
          <w:sz w:val="20"/>
          <w:szCs w:val="20"/>
        </w:rPr>
      </w:pPr>
      <w:proofErr w:type="spellStart"/>
      <w:r w:rsidRPr="00711138">
        <w:rPr>
          <w:rFonts w:cstheme="minorHAnsi"/>
          <w:b/>
          <w:sz w:val="20"/>
          <w:szCs w:val="20"/>
        </w:rPr>
        <w:t>Назив</w:t>
      </w:r>
      <w:proofErr w:type="spellEnd"/>
      <w:r w:rsidRPr="00711138">
        <w:rPr>
          <w:rFonts w:cstheme="minorHAnsi"/>
          <w:b/>
          <w:sz w:val="20"/>
          <w:szCs w:val="20"/>
        </w:rPr>
        <w:t xml:space="preserve"> </w:t>
      </w:r>
      <w:proofErr w:type="spellStart"/>
      <w:r w:rsidRPr="00711138">
        <w:rPr>
          <w:rFonts w:cstheme="minorHAnsi"/>
          <w:b/>
          <w:sz w:val="20"/>
          <w:szCs w:val="20"/>
        </w:rPr>
        <w:t>понуђача</w:t>
      </w:r>
      <w:proofErr w:type="spellEnd"/>
      <w:proofErr w:type="gramStart"/>
      <w:r w:rsidRPr="00711138">
        <w:rPr>
          <w:rFonts w:cstheme="minorHAnsi"/>
          <w:b/>
          <w:sz w:val="20"/>
          <w:szCs w:val="20"/>
        </w:rPr>
        <w:t>:_</w:t>
      </w:r>
      <w:proofErr w:type="gramEnd"/>
      <w:r w:rsidRPr="00711138">
        <w:rPr>
          <w:rFonts w:cstheme="minorHAnsi"/>
          <w:b/>
          <w:sz w:val="20"/>
          <w:szCs w:val="20"/>
        </w:rPr>
        <w:t>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2467"/>
        <w:gridCol w:w="1234"/>
        <w:gridCol w:w="1133"/>
        <w:gridCol w:w="1108"/>
        <w:gridCol w:w="1063"/>
        <w:gridCol w:w="1603"/>
        <w:gridCol w:w="1558"/>
        <w:gridCol w:w="1768"/>
      </w:tblGrid>
      <w:tr w:rsidR="00816728" w:rsidRPr="00711138" w:rsidTr="003D238E">
        <w:tc>
          <w:tcPr>
            <w:tcW w:w="1242" w:type="dxa"/>
          </w:tcPr>
          <w:p w:rsidR="00816728" w:rsidRPr="00711138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467" w:type="dxa"/>
          </w:tcPr>
          <w:p w:rsidR="00816728" w:rsidRPr="00711138" w:rsidRDefault="0096627F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711138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711138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711138">
              <w:rPr>
                <w:rFonts w:cstheme="minorHAnsi"/>
                <w:bCs/>
                <w:sz w:val="20"/>
                <w:szCs w:val="20"/>
              </w:rPr>
              <w:t>опис</w:t>
            </w:r>
            <w:proofErr w:type="spellEnd"/>
            <w:r w:rsidR="00816728" w:rsidRPr="00711138">
              <w:rPr>
                <w:rFonts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="00816728" w:rsidRPr="00711138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234" w:type="dxa"/>
          </w:tcPr>
          <w:p w:rsidR="00816728" w:rsidRPr="00711138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3" w:type="dxa"/>
          </w:tcPr>
          <w:p w:rsidR="00DC28D6" w:rsidRPr="00711138" w:rsidRDefault="00DC28D6" w:rsidP="00DC28D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Оквирна</w:t>
            </w:r>
            <w:proofErr w:type="spellEnd"/>
          </w:p>
          <w:p w:rsidR="00816728" w:rsidRPr="00711138" w:rsidRDefault="00DC28D6" w:rsidP="00DC28D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08" w:type="dxa"/>
          </w:tcPr>
          <w:p w:rsidR="00816728" w:rsidRPr="00711138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r w:rsidRPr="00711138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063" w:type="dxa"/>
          </w:tcPr>
          <w:p w:rsidR="00816728" w:rsidRPr="00711138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r w:rsidRPr="00711138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603" w:type="dxa"/>
          </w:tcPr>
          <w:p w:rsidR="00816728" w:rsidRPr="00711138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r w:rsidRPr="00711138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558" w:type="dxa"/>
          </w:tcPr>
          <w:p w:rsidR="00816728" w:rsidRPr="00711138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r w:rsidRPr="00711138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1768" w:type="dxa"/>
          </w:tcPr>
          <w:p w:rsidR="00816728" w:rsidRPr="00711138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711138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711138" w:rsidTr="003D238E">
        <w:tc>
          <w:tcPr>
            <w:tcW w:w="1242" w:type="dxa"/>
          </w:tcPr>
          <w:p w:rsidR="00816728" w:rsidRPr="00711138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67" w:type="dxa"/>
          </w:tcPr>
          <w:p w:rsidR="00816728" w:rsidRPr="00711138" w:rsidRDefault="00816728" w:rsidP="003D238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11138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234" w:type="dxa"/>
          </w:tcPr>
          <w:p w:rsidR="00816728" w:rsidRPr="00711138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3" w:type="dxa"/>
          </w:tcPr>
          <w:p w:rsidR="00816728" w:rsidRPr="00711138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08" w:type="dxa"/>
          </w:tcPr>
          <w:p w:rsidR="00816728" w:rsidRPr="00711138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063" w:type="dxa"/>
          </w:tcPr>
          <w:p w:rsidR="00816728" w:rsidRPr="00711138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603" w:type="dxa"/>
          </w:tcPr>
          <w:p w:rsidR="00816728" w:rsidRPr="00711138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558" w:type="dxa"/>
          </w:tcPr>
          <w:p w:rsidR="00816728" w:rsidRPr="00711138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1768" w:type="dxa"/>
          </w:tcPr>
          <w:p w:rsidR="00816728" w:rsidRPr="00711138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711138" w:rsidTr="003D238E">
        <w:tc>
          <w:tcPr>
            <w:tcW w:w="1242" w:type="dxa"/>
          </w:tcPr>
          <w:p w:rsidR="00816728" w:rsidRPr="00711138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Грашак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</w:p>
        </w:tc>
        <w:tc>
          <w:tcPr>
            <w:tcW w:w="1234" w:type="dxa"/>
          </w:tcPr>
          <w:p w:rsidR="00816728" w:rsidRPr="00711138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711138" w:rsidRDefault="00542451" w:rsidP="003D238E">
            <w:pPr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40</w:t>
            </w:r>
            <w:r w:rsidR="009C67E6" w:rsidRPr="00711138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11138" w:rsidTr="003D238E">
        <w:tc>
          <w:tcPr>
            <w:tcW w:w="1242" w:type="dxa"/>
          </w:tcPr>
          <w:p w:rsidR="00816728" w:rsidRPr="00711138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Боранија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FD0E2B" w:rsidRPr="00711138">
              <w:rPr>
                <w:rFonts w:cstheme="minorHAnsi"/>
                <w:sz w:val="20"/>
                <w:szCs w:val="20"/>
              </w:rPr>
              <w:t>жута</w:t>
            </w:r>
            <w:proofErr w:type="spellEnd"/>
            <w:r w:rsidR="00FD0E2B"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34" w:type="dxa"/>
          </w:tcPr>
          <w:p w:rsidR="00816728" w:rsidRPr="00711138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711138" w:rsidRDefault="004834A1" w:rsidP="003D238E">
            <w:pPr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40</w:t>
            </w:r>
            <w:r w:rsidR="009C67E6" w:rsidRPr="00711138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11138" w:rsidTr="003D238E">
        <w:tc>
          <w:tcPr>
            <w:tcW w:w="1242" w:type="dxa"/>
          </w:tcPr>
          <w:p w:rsidR="00816728" w:rsidRPr="00711138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Мешано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поврће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руску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салату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смрзнуто</w:t>
            </w:r>
            <w:proofErr w:type="spellEnd"/>
          </w:p>
        </w:tc>
        <w:tc>
          <w:tcPr>
            <w:tcW w:w="1234" w:type="dxa"/>
          </w:tcPr>
          <w:p w:rsidR="00816728" w:rsidRPr="00711138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711138" w:rsidRDefault="004834A1" w:rsidP="003D238E">
            <w:pPr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45</w:t>
            </w:r>
            <w:r w:rsidR="009C67E6" w:rsidRPr="00711138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11138" w:rsidTr="003D238E">
        <w:tc>
          <w:tcPr>
            <w:tcW w:w="1242" w:type="dxa"/>
          </w:tcPr>
          <w:p w:rsidR="00816728" w:rsidRPr="00711138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Кукуруз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шећерац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</w:p>
        </w:tc>
        <w:tc>
          <w:tcPr>
            <w:tcW w:w="1234" w:type="dxa"/>
          </w:tcPr>
          <w:p w:rsidR="00816728" w:rsidRPr="00711138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711138" w:rsidRDefault="00EF2E02" w:rsidP="003D238E">
            <w:pPr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20</w:t>
            </w:r>
            <w:r w:rsidR="00336A13" w:rsidRPr="00711138">
              <w:rPr>
                <w:rFonts w:cstheme="minorHAnsi"/>
                <w:sz w:val="20"/>
                <w:szCs w:val="20"/>
              </w:rPr>
              <w:t>0</w:t>
            </w:r>
            <w:r w:rsidR="00816728" w:rsidRPr="00711138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0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11138" w:rsidTr="003D238E">
        <w:tc>
          <w:tcPr>
            <w:tcW w:w="1242" w:type="dxa"/>
          </w:tcPr>
          <w:p w:rsidR="00816728" w:rsidRPr="00711138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Вишња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коштица</w:t>
            </w:r>
            <w:proofErr w:type="spellEnd"/>
          </w:p>
        </w:tc>
        <w:tc>
          <w:tcPr>
            <w:tcW w:w="1234" w:type="dxa"/>
          </w:tcPr>
          <w:p w:rsidR="00816728" w:rsidRPr="00711138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711138" w:rsidRDefault="00EF2E02" w:rsidP="003D238E">
            <w:pPr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4</w:t>
            </w:r>
            <w:r w:rsidR="00816728" w:rsidRPr="00711138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11138" w:rsidTr="003D238E">
        <w:tc>
          <w:tcPr>
            <w:tcW w:w="1242" w:type="dxa"/>
          </w:tcPr>
          <w:p w:rsidR="00816728" w:rsidRPr="00711138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Помфрит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</w:p>
        </w:tc>
        <w:tc>
          <w:tcPr>
            <w:tcW w:w="1234" w:type="dxa"/>
          </w:tcPr>
          <w:p w:rsidR="00816728" w:rsidRPr="00711138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711138" w:rsidRDefault="000F1593" w:rsidP="003D238E">
            <w:pPr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8</w:t>
            </w:r>
            <w:r w:rsidR="00816728" w:rsidRPr="00711138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0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11138" w:rsidTr="003D238E">
        <w:tc>
          <w:tcPr>
            <w:tcW w:w="1242" w:type="dxa"/>
          </w:tcPr>
          <w:p w:rsidR="00816728" w:rsidRPr="00711138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Спанаћ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брикетима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смрзнути</w:t>
            </w:r>
            <w:proofErr w:type="spellEnd"/>
          </w:p>
        </w:tc>
        <w:tc>
          <w:tcPr>
            <w:tcW w:w="1234" w:type="dxa"/>
          </w:tcPr>
          <w:p w:rsidR="00816728" w:rsidRPr="00711138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711138" w:rsidRDefault="000F1593" w:rsidP="003D238E">
            <w:pPr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20</w:t>
            </w:r>
            <w:r w:rsidR="00816728" w:rsidRPr="00711138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11138" w:rsidTr="003D238E">
        <w:tc>
          <w:tcPr>
            <w:tcW w:w="1242" w:type="dxa"/>
          </w:tcPr>
          <w:p w:rsidR="00816728" w:rsidRPr="00711138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Блитва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34" w:type="dxa"/>
          </w:tcPr>
          <w:p w:rsidR="00816728" w:rsidRPr="00711138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711138" w:rsidRDefault="000F1593" w:rsidP="003D238E">
            <w:pPr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5</w:t>
            </w:r>
            <w:r w:rsidR="009C67E6" w:rsidRPr="00711138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11138" w:rsidTr="003D238E">
        <w:tc>
          <w:tcPr>
            <w:tcW w:w="1242" w:type="dxa"/>
          </w:tcPr>
          <w:p w:rsidR="00816728" w:rsidRPr="00711138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Мешано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поврће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ђувеч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lastRenderedPageBreak/>
              <w:t>смрзнуто</w:t>
            </w:r>
            <w:proofErr w:type="spellEnd"/>
          </w:p>
        </w:tc>
        <w:tc>
          <w:tcPr>
            <w:tcW w:w="1234" w:type="dxa"/>
          </w:tcPr>
          <w:p w:rsidR="00816728" w:rsidRPr="00711138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lastRenderedPageBreak/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711138" w:rsidRDefault="000F1593" w:rsidP="003D238E">
            <w:pPr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10</w:t>
            </w:r>
            <w:r w:rsidR="00EF2E02" w:rsidRPr="00711138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11138" w:rsidTr="003D238E">
        <w:trPr>
          <w:trHeight w:val="725"/>
        </w:trPr>
        <w:tc>
          <w:tcPr>
            <w:tcW w:w="1242" w:type="dxa"/>
          </w:tcPr>
          <w:p w:rsidR="00816728" w:rsidRPr="00711138" w:rsidRDefault="00816728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Ћурећа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бечка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шницла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-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замрзнута</w:t>
            </w:r>
            <w:proofErr w:type="spellEnd"/>
          </w:p>
        </w:tc>
        <w:tc>
          <w:tcPr>
            <w:tcW w:w="1234" w:type="dxa"/>
          </w:tcPr>
          <w:p w:rsidR="00816728" w:rsidRPr="00711138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816728" w:rsidRPr="00711138" w:rsidRDefault="004834A1" w:rsidP="003D238E">
            <w:pPr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33</w:t>
            </w:r>
            <w:r w:rsidR="00816728" w:rsidRPr="00711138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0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11138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36A13" w:rsidRPr="00711138" w:rsidTr="003D238E">
        <w:trPr>
          <w:trHeight w:val="725"/>
        </w:trPr>
        <w:tc>
          <w:tcPr>
            <w:tcW w:w="1242" w:type="dxa"/>
          </w:tcPr>
          <w:p w:rsidR="00336A13" w:rsidRPr="00711138" w:rsidRDefault="00336A13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336A13" w:rsidRPr="00711138" w:rsidRDefault="00336A1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Малина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sz w:val="20"/>
                <w:szCs w:val="20"/>
              </w:rPr>
              <w:t>смрзнута</w:t>
            </w:r>
            <w:proofErr w:type="spellEnd"/>
          </w:p>
        </w:tc>
        <w:tc>
          <w:tcPr>
            <w:tcW w:w="1234" w:type="dxa"/>
          </w:tcPr>
          <w:p w:rsidR="00336A13" w:rsidRPr="00711138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3" w:type="dxa"/>
          </w:tcPr>
          <w:p w:rsidR="00336A13" w:rsidRPr="00711138" w:rsidRDefault="00EF2E02" w:rsidP="003D238E">
            <w:pPr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15</w:t>
            </w:r>
            <w:r w:rsidR="00336A13" w:rsidRPr="00711138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08" w:type="dxa"/>
          </w:tcPr>
          <w:p w:rsidR="00336A13" w:rsidRPr="00711138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336A13" w:rsidRPr="00711138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336A13" w:rsidRPr="00711138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336A13" w:rsidRPr="00711138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336A13" w:rsidRPr="00711138" w:rsidRDefault="00336A13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834A1" w:rsidRPr="00711138" w:rsidTr="003D238E">
        <w:trPr>
          <w:trHeight w:val="725"/>
        </w:trPr>
        <w:tc>
          <w:tcPr>
            <w:tcW w:w="1242" w:type="dxa"/>
          </w:tcPr>
          <w:p w:rsidR="004834A1" w:rsidRPr="00711138" w:rsidRDefault="004834A1" w:rsidP="003D238E">
            <w:pPr>
              <w:pStyle w:val="ListParagraph"/>
              <w:numPr>
                <w:ilvl w:val="0"/>
                <w:numId w:val="19"/>
              </w:numPr>
              <w:suppressAutoHyphens w:val="0"/>
              <w:spacing w:line="240" w:lineRule="auto"/>
              <w:contextualSpacing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467" w:type="dxa"/>
          </w:tcPr>
          <w:p w:rsidR="004834A1" w:rsidRPr="00711138" w:rsidRDefault="004834A1" w:rsidP="003D238E">
            <w:pPr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Зачињени пекарски кромпир</w:t>
            </w:r>
          </w:p>
        </w:tc>
        <w:tc>
          <w:tcPr>
            <w:tcW w:w="1234" w:type="dxa"/>
          </w:tcPr>
          <w:p w:rsidR="004834A1" w:rsidRPr="00711138" w:rsidRDefault="004834A1" w:rsidP="003D238E">
            <w:pPr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килограм</w:t>
            </w:r>
          </w:p>
        </w:tc>
        <w:tc>
          <w:tcPr>
            <w:tcW w:w="1133" w:type="dxa"/>
          </w:tcPr>
          <w:p w:rsidR="004834A1" w:rsidRPr="00711138" w:rsidRDefault="004834A1" w:rsidP="003D238E">
            <w:pPr>
              <w:rPr>
                <w:rFonts w:cstheme="minorHAnsi"/>
                <w:sz w:val="20"/>
                <w:szCs w:val="20"/>
              </w:rPr>
            </w:pPr>
            <w:r w:rsidRPr="00711138">
              <w:rPr>
                <w:rFonts w:cstheme="minorHAnsi"/>
                <w:sz w:val="20"/>
                <w:szCs w:val="20"/>
              </w:rPr>
              <w:t>300</w:t>
            </w:r>
          </w:p>
        </w:tc>
        <w:tc>
          <w:tcPr>
            <w:tcW w:w="1108" w:type="dxa"/>
          </w:tcPr>
          <w:p w:rsidR="004834A1" w:rsidRPr="00711138" w:rsidRDefault="004834A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4834A1" w:rsidRPr="00711138" w:rsidRDefault="004834A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03" w:type="dxa"/>
          </w:tcPr>
          <w:p w:rsidR="004834A1" w:rsidRPr="00711138" w:rsidRDefault="004834A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8" w:type="dxa"/>
          </w:tcPr>
          <w:p w:rsidR="004834A1" w:rsidRPr="00711138" w:rsidRDefault="004834A1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4834A1" w:rsidRPr="00711138" w:rsidRDefault="004834A1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11138" w:rsidTr="00C300F5">
        <w:trPr>
          <w:gridAfter w:val="3"/>
          <w:wAfter w:w="4929" w:type="dxa"/>
        </w:trPr>
        <w:tc>
          <w:tcPr>
            <w:tcW w:w="7184" w:type="dxa"/>
            <w:gridSpan w:val="5"/>
          </w:tcPr>
          <w:p w:rsidR="00816728" w:rsidRPr="00711138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711138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711138">
              <w:rPr>
                <w:rFonts w:cstheme="minorHAnsi"/>
                <w:sz w:val="20"/>
                <w:szCs w:val="20"/>
              </w:rPr>
              <w:t xml:space="preserve"> </w:t>
            </w:r>
            <w:r w:rsidRPr="00711138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063" w:type="dxa"/>
          </w:tcPr>
          <w:p w:rsidR="00816728" w:rsidRPr="00711138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711138" w:rsidTr="00C300F5">
        <w:trPr>
          <w:gridAfter w:val="3"/>
          <w:wAfter w:w="4929" w:type="dxa"/>
        </w:trPr>
        <w:tc>
          <w:tcPr>
            <w:tcW w:w="7184" w:type="dxa"/>
            <w:gridSpan w:val="5"/>
          </w:tcPr>
          <w:p w:rsidR="00816728" w:rsidRPr="00711138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711138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063" w:type="dxa"/>
          </w:tcPr>
          <w:p w:rsidR="00816728" w:rsidRPr="00711138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711138" w:rsidTr="00C300F5">
        <w:trPr>
          <w:gridAfter w:val="3"/>
          <w:wAfter w:w="4929" w:type="dxa"/>
        </w:trPr>
        <w:tc>
          <w:tcPr>
            <w:tcW w:w="7184" w:type="dxa"/>
            <w:gridSpan w:val="5"/>
          </w:tcPr>
          <w:p w:rsidR="00816728" w:rsidRPr="00711138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711138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063" w:type="dxa"/>
          </w:tcPr>
          <w:p w:rsidR="00816728" w:rsidRPr="00711138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F0274E" w:rsidRPr="00711138" w:rsidRDefault="00F0274E" w:rsidP="00816728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</w:p>
    <w:p w:rsidR="00F0274E" w:rsidRPr="00711138" w:rsidRDefault="00F0274E" w:rsidP="00F0274E">
      <w:pPr>
        <w:rPr>
          <w:rFonts w:cstheme="minorHAnsi"/>
          <w:b/>
          <w:sz w:val="20"/>
          <w:szCs w:val="20"/>
          <w:lang w:val="ru-RU"/>
        </w:rPr>
      </w:pPr>
      <w:r w:rsidRPr="00711138">
        <w:rPr>
          <w:rFonts w:cstheme="minorHAnsi"/>
          <w:b/>
          <w:sz w:val="20"/>
          <w:szCs w:val="20"/>
          <w:lang w:val="ru-RU"/>
        </w:rPr>
        <w:t>НАПОМЕНА:</w:t>
      </w:r>
      <w:r w:rsidRPr="00711138">
        <w:rPr>
          <w:rFonts w:cstheme="minorHAnsi"/>
          <w:b/>
          <w:sz w:val="20"/>
          <w:szCs w:val="20"/>
          <w:lang w:val="sr-Latn-CS"/>
        </w:rPr>
        <w:t xml:space="preserve"> </w:t>
      </w:r>
      <w:r w:rsidRPr="00711138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4E0042" w:rsidRPr="00711138" w:rsidRDefault="004E0042" w:rsidP="004E0042">
      <w:pPr>
        <w:jc w:val="both"/>
        <w:rPr>
          <w:rFonts w:cstheme="minorHAnsi"/>
          <w:b/>
          <w:sz w:val="20"/>
          <w:szCs w:val="20"/>
          <w:u w:val="single"/>
        </w:rPr>
      </w:pPr>
      <w:r w:rsidRPr="00711138">
        <w:rPr>
          <w:rFonts w:cstheme="minorHAns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D44395" w:rsidRPr="00711138" w:rsidRDefault="00D44395" w:rsidP="00D44395">
      <w:pPr>
        <w:suppressAutoHyphens/>
        <w:jc w:val="both"/>
        <w:rPr>
          <w:rFonts w:cstheme="minorHAnsi"/>
          <w:b/>
          <w:sz w:val="20"/>
          <w:szCs w:val="20"/>
          <w:u w:val="single"/>
          <w:lang w:eastAsia="ar-SA"/>
        </w:rPr>
      </w:pPr>
      <w:r w:rsidRPr="00711138">
        <w:rPr>
          <w:rFonts w:cstheme="minorHAnsi"/>
          <w:b/>
          <w:sz w:val="20"/>
          <w:szCs w:val="20"/>
          <w:u w:val="single"/>
          <w:lang w:val="sr-Cyrl-CS" w:eastAsia="ar-SA"/>
        </w:rPr>
        <w:t>Обратити пажњу на члан 4. модела уговора којим је дефинисана промена цена.</w:t>
      </w:r>
    </w:p>
    <w:p w:rsidR="00523D58" w:rsidRPr="00711138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Понуђач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треба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да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попун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и</w:t>
      </w:r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образац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структуре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понуђене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цене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</w:p>
    <w:p w:rsidR="00816728" w:rsidRPr="00711138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711138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proofErr w:type="gram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="00DC28D6"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DC28D6"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 </w:t>
      </w:r>
    </w:p>
    <w:p w:rsidR="00816728" w:rsidRPr="00711138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7.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711138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8. </w:t>
      </w:r>
      <w:proofErr w:type="spellStart"/>
      <w:proofErr w:type="gram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proofErr w:type="gram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7.)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DC28D6"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DC28D6"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11138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</w:t>
      </w:r>
    </w:p>
    <w:p w:rsidR="00816728" w:rsidRPr="006E0E79" w:rsidRDefault="00816728" w:rsidP="00816728">
      <w:pPr>
        <w:pStyle w:val="ListParagraph"/>
        <w:numPr>
          <w:ilvl w:val="0"/>
          <w:numId w:val="31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gramStart"/>
      <w:r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</w:t>
      </w:r>
      <w:proofErr w:type="gramEnd"/>
      <w:r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9. </w:t>
      </w:r>
      <w:proofErr w:type="spellStart"/>
      <w:r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4B4DDC"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4B4DDC"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производа</w:t>
      </w:r>
      <w:proofErr w:type="spellEnd"/>
      <w:r w:rsidR="004B4DDC"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4B4DDC"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који</w:t>
      </w:r>
      <w:proofErr w:type="spellEnd"/>
      <w:r w:rsidR="004B4DDC"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4B4DDC"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се</w:t>
      </w:r>
      <w:proofErr w:type="spellEnd"/>
      <w:r w:rsidR="004B4DDC"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4B4DDC"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нуди</w:t>
      </w:r>
      <w:proofErr w:type="spellEnd"/>
      <w:r w:rsidR="004B4DDC" w:rsidRPr="006E0E79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4B4DDC" w:rsidRPr="004B4DDC" w:rsidRDefault="00816728" w:rsidP="00711138">
      <w:pPr>
        <w:pStyle w:val="ListParagraph"/>
        <w:numPr>
          <w:ilvl w:val="0"/>
          <w:numId w:val="31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711138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  <w:r w:rsidRPr="00711138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</w:p>
    <w:p w:rsidR="004B4DDC" w:rsidRDefault="004B4DDC" w:rsidP="004B4DDC">
      <w:pPr>
        <w:tabs>
          <w:tab w:val="left" w:pos="90"/>
        </w:tabs>
        <w:jc w:val="both"/>
        <w:rPr>
          <w:rFonts w:cstheme="minorHAnsi"/>
          <w:b/>
          <w:sz w:val="20"/>
          <w:szCs w:val="20"/>
        </w:rPr>
      </w:pPr>
    </w:p>
    <w:p w:rsidR="00816728" w:rsidRPr="004B4DDC" w:rsidRDefault="00816728" w:rsidP="004B4DDC">
      <w:pPr>
        <w:tabs>
          <w:tab w:val="left" w:pos="90"/>
        </w:tabs>
        <w:jc w:val="both"/>
        <w:rPr>
          <w:rFonts w:cstheme="minorHAnsi"/>
          <w:b/>
          <w:bCs/>
          <w:iCs/>
          <w:sz w:val="20"/>
          <w:szCs w:val="20"/>
          <w:lang w:val="sr-Cyrl-CS"/>
        </w:rPr>
      </w:pPr>
      <w:r w:rsidRPr="004B4DDC">
        <w:rPr>
          <w:rFonts w:cstheme="minorHAnsi"/>
          <w:b/>
          <w:sz w:val="20"/>
          <w:szCs w:val="20"/>
          <w:lang w:val="ru-RU"/>
        </w:rPr>
        <w:tab/>
      </w:r>
      <w:r w:rsidRPr="004B4DDC">
        <w:rPr>
          <w:rFonts w:cstheme="minorHAnsi"/>
          <w:b/>
          <w:sz w:val="20"/>
          <w:szCs w:val="20"/>
          <w:lang w:val="ru-RU"/>
        </w:rPr>
        <w:tab/>
      </w:r>
      <w:r w:rsidRPr="004B4DDC">
        <w:rPr>
          <w:rFonts w:cstheme="minorHAnsi"/>
          <w:b/>
          <w:sz w:val="20"/>
          <w:szCs w:val="20"/>
          <w:lang w:val="ru-RU"/>
        </w:rPr>
        <w:tab/>
      </w:r>
      <w:r w:rsidRPr="004B4DDC">
        <w:rPr>
          <w:rFonts w:cstheme="minorHAnsi"/>
          <w:b/>
          <w:sz w:val="20"/>
          <w:szCs w:val="20"/>
          <w:lang w:val="ru-RU"/>
        </w:rPr>
        <w:tab/>
        <w:t xml:space="preserve">                                                                     </w:t>
      </w:r>
      <w:r w:rsidRPr="004B4DDC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8212CE" w:rsidRPr="00711138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CE" w:rsidRPr="00711138" w:rsidRDefault="008212CE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8212CE" w:rsidRPr="00711138" w:rsidRDefault="008212CE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711138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711138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711138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711138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CE" w:rsidRPr="00711138" w:rsidRDefault="008212CE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711138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711138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711138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711138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711138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711138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711138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711138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711138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711138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711138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="006C4F6B" w:rsidRPr="00711138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="006C4F6B" w:rsidRPr="00711138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6C4F6B" w:rsidRPr="00711138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="006C4F6B" w:rsidRPr="00711138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="006C4F6B" w:rsidRPr="00711138">
              <w:rPr>
                <w:rFonts w:cstheme="minorHAnsi"/>
                <w:sz w:val="20"/>
                <w:szCs w:val="20"/>
              </w:rPr>
              <w:t>Краља</w:t>
            </w:r>
            <w:proofErr w:type="spellEnd"/>
            <w:r w:rsidR="006C4F6B"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6C4F6B" w:rsidRPr="00711138">
              <w:rPr>
                <w:rFonts w:cstheme="minorHAnsi"/>
                <w:sz w:val="20"/>
                <w:szCs w:val="20"/>
              </w:rPr>
              <w:t>Петра</w:t>
            </w:r>
            <w:proofErr w:type="spellEnd"/>
            <w:r w:rsidR="006C4F6B" w:rsidRPr="0071113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6C4F6B" w:rsidRPr="00711138">
              <w:rPr>
                <w:rFonts w:cstheme="minorHAnsi"/>
                <w:sz w:val="20"/>
                <w:szCs w:val="20"/>
              </w:rPr>
              <w:t>Првог</w:t>
            </w:r>
            <w:proofErr w:type="spellEnd"/>
            <w:r w:rsidR="006C4F6B" w:rsidRPr="00711138">
              <w:rPr>
                <w:rFonts w:cstheme="minorHAnsi"/>
                <w:sz w:val="20"/>
                <w:szCs w:val="20"/>
              </w:rPr>
              <w:t xml:space="preserve"> 176</w:t>
            </w:r>
            <w:r w:rsidRPr="00711138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711138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711138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11138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8212CE" w:rsidRPr="00711138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CE" w:rsidRPr="00711138" w:rsidRDefault="008212CE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711138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CE" w:rsidRPr="00711138" w:rsidRDefault="008212CE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711138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711138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Pr="00711138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iCs/>
                <w:sz w:val="20"/>
                <w:szCs w:val="20"/>
              </w:rPr>
              <w:t>једном</w:t>
            </w:r>
            <w:proofErr w:type="spellEnd"/>
            <w:r w:rsidRPr="00711138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Pr="00711138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Pr="00711138">
              <w:rPr>
                <w:rFonts w:cstheme="minorHAnsi"/>
                <w:iCs/>
                <w:sz w:val="20"/>
                <w:szCs w:val="20"/>
              </w:rPr>
              <w:t>Искључиво</w:t>
            </w:r>
            <w:proofErr w:type="spellEnd"/>
            <w:r w:rsidRPr="00711138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iCs/>
                <w:sz w:val="20"/>
                <w:szCs w:val="20"/>
              </w:rPr>
              <w:t>радним</w:t>
            </w:r>
            <w:proofErr w:type="spellEnd"/>
            <w:r w:rsidRPr="00711138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iCs/>
                <w:sz w:val="20"/>
                <w:szCs w:val="20"/>
              </w:rPr>
              <w:t>данима</w:t>
            </w:r>
            <w:proofErr w:type="spellEnd"/>
            <w:r w:rsidRPr="00711138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11138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711138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Pr="00711138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711138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Pr="00711138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711138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</w:tbl>
    <w:p w:rsidR="00523D58" w:rsidRPr="00711138" w:rsidRDefault="00523D58" w:rsidP="00816728">
      <w:pPr>
        <w:jc w:val="both"/>
        <w:rPr>
          <w:rFonts w:eastAsia="TimesNewRomanPSMT" w:cstheme="minorHAnsi"/>
          <w:bCs/>
          <w:sz w:val="20"/>
          <w:szCs w:val="20"/>
        </w:rPr>
      </w:pPr>
    </w:p>
    <w:p w:rsidR="00523D58" w:rsidRPr="00711138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</w:rPr>
      </w:pPr>
    </w:p>
    <w:p w:rsidR="00523D58" w:rsidRPr="00711138" w:rsidRDefault="0060708D" w:rsidP="00857D9D">
      <w:pPr>
        <w:jc w:val="both"/>
        <w:rPr>
          <w:rFonts w:cstheme="minorHAnsi"/>
          <w:sz w:val="20"/>
          <w:szCs w:val="20"/>
        </w:rPr>
      </w:pPr>
      <w:r w:rsidRPr="00711138">
        <w:rPr>
          <w:rFonts w:cstheme="minorHAnsi"/>
          <w:b/>
          <w:bCs/>
          <w:iCs/>
          <w:sz w:val="20"/>
          <w:szCs w:val="20"/>
        </w:rPr>
        <w:t xml:space="preserve">     </w:t>
      </w:r>
      <w:proofErr w:type="spellStart"/>
      <w:r w:rsidR="00523D58" w:rsidRPr="00711138">
        <w:rPr>
          <w:rFonts w:cstheme="minorHAnsi"/>
          <w:b/>
          <w:bCs/>
          <w:iCs/>
          <w:sz w:val="20"/>
          <w:szCs w:val="20"/>
        </w:rPr>
        <w:t>Напомена</w:t>
      </w:r>
      <w:proofErr w:type="spellEnd"/>
      <w:r w:rsidR="00523D58" w:rsidRPr="00711138">
        <w:rPr>
          <w:rFonts w:cstheme="minorHAnsi"/>
          <w:b/>
          <w:bCs/>
          <w:iCs/>
          <w:sz w:val="20"/>
          <w:szCs w:val="20"/>
        </w:rPr>
        <w:t>:</w:t>
      </w:r>
      <w:r w:rsidR="00523D58" w:rsidRPr="00711138">
        <w:rPr>
          <w:rFonts w:cstheme="minorHAnsi"/>
          <w:bCs/>
          <w:iCs/>
          <w:sz w:val="20"/>
          <w:szCs w:val="20"/>
        </w:rPr>
        <w:t xml:space="preserve"> </w:t>
      </w:r>
      <w:r w:rsidR="00523D58" w:rsidRPr="00711138">
        <w:rPr>
          <w:rFonts w:cstheme="minorHAns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="00523D58" w:rsidRPr="00711138">
        <w:rPr>
          <w:rFonts w:cstheme="minorHAnsi"/>
          <w:b/>
          <w:sz w:val="20"/>
          <w:szCs w:val="20"/>
        </w:rPr>
        <w:t>понуђене</w:t>
      </w:r>
      <w:proofErr w:type="spellEnd"/>
      <w:r w:rsidR="00523D58" w:rsidRPr="00711138">
        <w:rPr>
          <w:rFonts w:cstheme="minorHAnsi"/>
          <w:b/>
          <w:sz w:val="20"/>
          <w:szCs w:val="20"/>
        </w:rPr>
        <w:t xml:space="preserve"> </w:t>
      </w:r>
      <w:r w:rsidR="00523D58" w:rsidRPr="00711138">
        <w:rPr>
          <w:rFonts w:cstheme="minorHAnsi"/>
          <w:b/>
          <w:sz w:val="20"/>
          <w:szCs w:val="20"/>
          <w:lang w:val="sr-Cyrl-CS"/>
        </w:rPr>
        <w:t xml:space="preserve">цене </w:t>
      </w:r>
      <w:proofErr w:type="spellStart"/>
      <w:r w:rsidR="00523D58" w:rsidRPr="00711138">
        <w:rPr>
          <w:rFonts w:cstheme="minorHAnsi"/>
          <w:b/>
          <w:sz w:val="20"/>
          <w:szCs w:val="20"/>
        </w:rPr>
        <w:t>понуђач</w:t>
      </w:r>
      <w:proofErr w:type="spellEnd"/>
      <w:r w:rsidR="00523D58" w:rsidRPr="00711138">
        <w:rPr>
          <w:rFonts w:cstheme="minorHAnsi"/>
          <w:b/>
          <w:sz w:val="20"/>
          <w:szCs w:val="20"/>
        </w:rPr>
        <w:t xml:space="preserve"> </w:t>
      </w:r>
      <w:proofErr w:type="spellStart"/>
      <w:r w:rsidR="00523D58" w:rsidRPr="00711138">
        <w:rPr>
          <w:rFonts w:cstheme="minorHAnsi"/>
          <w:b/>
          <w:sz w:val="20"/>
          <w:szCs w:val="20"/>
        </w:rPr>
        <w:t>мора</w:t>
      </w:r>
      <w:proofErr w:type="spellEnd"/>
      <w:r w:rsidR="00523D58" w:rsidRPr="00711138">
        <w:rPr>
          <w:rFonts w:cstheme="minorHAnsi"/>
          <w:b/>
          <w:sz w:val="20"/>
          <w:szCs w:val="20"/>
        </w:rPr>
        <w:t xml:space="preserve"> </w:t>
      </w:r>
      <w:proofErr w:type="spellStart"/>
      <w:r w:rsidR="00523D58" w:rsidRPr="00711138">
        <w:rPr>
          <w:rFonts w:cstheme="minorHAnsi"/>
          <w:b/>
          <w:sz w:val="20"/>
          <w:szCs w:val="20"/>
        </w:rPr>
        <w:t>да</w:t>
      </w:r>
      <w:proofErr w:type="spellEnd"/>
      <w:r w:rsidR="00523D58" w:rsidRPr="00711138">
        <w:rPr>
          <w:rFonts w:cstheme="minorHAnsi"/>
          <w:b/>
          <w:sz w:val="20"/>
          <w:szCs w:val="20"/>
        </w:rPr>
        <w:t xml:space="preserve"> </w:t>
      </w:r>
      <w:proofErr w:type="spellStart"/>
      <w:r w:rsidR="00523D58" w:rsidRPr="00711138">
        <w:rPr>
          <w:rFonts w:cstheme="minorHAnsi"/>
          <w:b/>
          <w:sz w:val="20"/>
          <w:szCs w:val="20"/>
        </w:rPr>
        <w:t>попуни</w:t>
      </w:r>
      <w:proofErr w:type="spellEnd"/>
      <w:r w:rsidR="00523D58" w:rsidRPr="00711138">
        <w:rPr>
          <w:rFonts w:cstheme="minorHAnsi"/>
          <w:b/>
          <w:sz w:val="20"/>
          <w:szCs w:val="20"/>
        </w:rPr>
        <w:t>.</w:t>
      </w:r>
      <w:r w:rsidR="00523D58" w:rsidRPr="00711138">
        <w:rPr>
          <w:rFonts w:cstheme="minorHAnsi"/>
          <w:sz w:val="20"/>
          <w:szCs w:val="20"/>
        </w:rPr>
        <w:t xml:space="preserve"> </w:t>
      </w:r>
    </w:p>
    <w:p w:rsidR="00523D58" w:rsidRPr="00711138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</w:p>
    <w:sectPr w:rsidR="00523D58" w:rsidRPr="00711138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57A" w:rsidRDefault="0040557A" w:rsidP="00AB64DA">
      <w:pPr>
        <w:spacing w:after="0" w:line="240" w:lineRule="auto"/>
      </w:pPr>
      <w:r>
        <w:separator/>
      </w:r>
    </w:p>
  </w:endnote>
  <w:endnote w:type="continuationSeparator" w:id="1">
    <w:p w:rsidR="0040557A" w:rsidRDefault="0040557A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A4D17" w:rsidRDefault="008A4027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6E0E79">
            <w:rPr>
              <w:noProof/>
            </w:rPr>
            <w:t>1</w:t>
          </w:r>
        </w:fldSimple>
        <w:r w:rsidR="008A4D17">
          <w:t xml:space="preserve"> | </w:t>
        </w:r>
        <w:r w:rsidR="00B0245D">
          <w:rPr>
            <w:color w:val="7F7F7F" w:themeColor="background1" w:themeShade="7F"/>
            <w:spacing w:val="60"/>
          </w:rPr>
          <w:t>3</w:t>
        </w:r>
      </w:p>
      <w:p w:rsidR="008A4D17" w:rsidRDefault="008A4027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FA1EBF" w:rsidRDefault="00FA1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57A" w:rsidRDefault="0040557A" w:rsidP="00AB64DA">
      <w:pPr>
        <w:spacing w:after="0" w:line="240" w:lineRule="auto"/>
      </w:pPr>
      <w:r>
        <w:separator/>
      </w:r>
    </w:p>
  </w:footnote>
  <w:footnote w:type="continuationSeparator" w:id="1">
    <w:p w:rsidR="0040557A" w:rsidRDefault="0040557A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58FE"/>
    <w:rsid w:val="00067B07"/>
    <w:rsid w:val="000707D0"/>
    <w:rsid w:val="00070BE5"/>
    <w:rsid w:val="00074DDA"/>
    <w:rsid w:val="00075E82"/>
    <w:rsid w:val="000827DA"/>
    <w:rsid w:val="00082A09"/>
    <w:rsid w:val="0008379F"/>
    <w:rsid w:val="000874FC"/>
    <w:rsid w:val="000928BE"/>
    <w:rsid w:val="00093A11"/>
    <w:rsid w:val="000A0620"/>
    <w:rsid w:val="000A5568"/>
    <w:rsid w:val="000A56D1"/>
    <w:rsid w:val="000A7AE4"/>
    <w:rsid w:val="000A7F7B"/>
    <w:rsid w:val="000C423E"/>
    <w:rsid w:val="000C57FA"/>
    <w:rsid w:val="000C7069"/>
    <w:rsid w:val="000D052E"/>
    <w:rsid w:val="000D4786"/>
    <w:rsid w:val="000E101E"/>
    <w:rsid w:val="000E57FB"/>
    <w:rsid w:val="000E6C41"/>
    <w:rsid w:val="000E7523"/>
    <w:rsid w:val="000E79A5"/>
    <w:rsid w:val="000F1593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21A0"/>
    <w:rsid w:val="0014416D"/>
    <w:rsid w:val="00144F13"/>
    <w:rsid w:val="00146CA1"/>
    <w:rsid w:val="00151B54"/>
    <w:rsid w:val="001776CE"/>
    <w:rsid w:val="00182E97"/>
    <w:rsid w:val="001846E9"/>
    <w:rsid w:val="00193031"/>
    <w:rsid w:val="00194938"/>
    <w:rsid w:val="001969AD"/>
    <w:rsid w:val="001A2989"/>
    <w:rsid w:val="001A6C00"/>
    <w:rsid w:val="001B2FEC"/>
    <w:rsid w:val="001B38C6"/>
    <w:rsid w:val="001B73C9"/>
    <w:rsid w:val="001C3799"/>
    <w:rsid w:val="001C3C3A"/>
    <w:rsid w:val="001C5A50"/>
    <w:rsid w:val="001D10BF"/>
    <w:rsid w:val="001D533B"/>
    <w:rsid w:val="001E2276"/>
    <w:rsid w:val="001F0742"/>
    <w:rsid w:val="001F77B4"/>
    <w:rsid w:val="00203C7A"/>
    <w:rsid w:val="00206E47"/>
    <w:rsid w:val="00206E83"/>
    <w:rsid w:val="002115AD"/>
    <w:rsid w:val="002134D4"/>
    <w:rsid w:val="002177C6"/>
    <w:rsid w:val="002265E3"/>
    <w:rsid w:val="00236120"/>
    <w:rsid w:val="00243009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91B2B"/>
    <w:rsid w:val="00294AC2"/>
    <w:rsid w:val="00294BF1"/>
    <w:rsid w:val="00296D30"/>
    <w:rsid w:val="0029772F"/>
    <w:rsid w:val="002A0B6D"/>
    <w:rsid w:val="002A645D"/>
    <w:rsid w:val="002B78D9"/>
    <w:rsid w:val="002C19D4"/>
    <w:rsid w:val="002C233C"/>
    <w:rsid w:val="002C53C2"/>
    <w:rsid w:val="002D2728"/>
    <w:rsid w:val="002E0218"/>
    <w:rsid w:val="002E1F48"/>
    <w:rsid w:val="002E5256"/>
    <w:rsid w:val="002E5D9D"/>
    <w:rsid w:val="002E669A"/>
    <w:rsid w:val="002E71EC"/>
    <w:rsid w:val="002F4B7B"/>
    <w:rsid w:val="00310C47"/>
    <w:rsid w:val="003155D8"/>
    <w:rsid w:val="00327E92"/>
    <w:rsid w:val="00336A13"/>
    <w:rsid w:val="00342050"/>
    <w:rsid w:val="00343D2F"/>
    <w:rsid w:val="003515E9"/>
    <w:rsid w:val="00363C9B"/>
    <w:rsid w:val="003653DD"/>
    <w:rsid w:val="0036677A"/>
    <w:rsid w:val="003805E0"/>
    <w:rsid w:val="00380C7B"/>
    <w:rsid w:val="00381916"/>
    <w:rsid w:val="00383EFC"/>
    <w:rsid w:val="00387D26"/>
    <w:rsid w:val="00390B4A"/>
    <w:rsid w:val="003947CD"/>
    <w:rsid w:val="003A70F9"/>
    <w:rsid w:val="003B1BB9"/>
    <w:rsid w:val="003B388E"/>
    <w:rsid w:val="003B489B"/>
    <w:rsid w:val="003C7463"/>
    <w:rsid w:val="003C7F19"/>
    <w:rsid w:val="003D1195"/>
    <w:rsid w:val="003D238E"/>
    <w:rsid w:val="003D246B"/>
    <w:rsid w:val="003D3A72"/>
    <w:rsid w:val="003E2DF8"/>
    <w:rsid w:val="003F0633"/>
    <w:rsid w:val="003F5187"/>
    <w:rsid w:val="003F7946"/>
    <w:rsid w:val="0040557A"/>
    <w:rsid w:val="004109A9"/>
    <w:rsid w:val="0041518D"/>
    <w:rsid w:val="00416DCE"/>
    <w:rsid w:val="00417D13"/>
    <w:rsid w:val="004212C9"/>
    <w:rsid w:val="0042285E"/>
    <w:rsid w:val="00422B13"/>
    <w:rsid w:val="00425425"/>
    <w:rsid w:val="00425B41"/>
    <w:rsid w:val="004279C3"/>
    <w:rsid w:val="004362CF"/>
    <w:rsid w:val="0043790E"/>
    <w:rsid w:val="00440464"/>
    <w:rsid w:val="004460AA"/>
    <w:rsid w:val="00446C70"/>
    <w:rsid w:val="00447349"/>
    <w:rsid w:val="00451B5B"/>
    <w:rsid w:val="00453DB6"/>
    <w:rsid w:val="00460EC3"/>
    <w:rsid w:val="00463F91"/>
    <w:rsid w:val="00467D4D"/>
    <w:rsid w:val="00467F02"/>
    <w:rsid w:val="004738DA"/>
    <w:rsid w:val="0047797B"/>
    <w:rsid w:val="004834A1"/>
    <w:rsid w:val="004863B6"/>
    <w:rsid w:val="00486D0A"/>
    <w:rsid w:val="0049027D"/>
    <w:rsid w:val="00492D94"/>
    <w:rsid w:val="004A1AEB"/>
    <w:rsid w:val="004A262E"/>
    <w:rsid w:val="004A3EE8"/>
    <w:rsid w:val="004A6A14"/>
    <w:rsid w:val="004B04D1"/>
    <w:rsid w:val="004B1464"/>
    <w:rsid w:val="004B4DDC"/>
    <w:rsid w:val="004B6D6B"/>
    <w:rsid w:val="004C0162"/>
    <w:rsid w:val="004D42B9"/>
    <w:rsid w:val="004E0042"/>
    <w:rsid w:val="004E2218"/>
    <w:rsid w:val="004E418D"/>
    <w:rsid w:val="004E4BF6"/>
    <w:rsid w:val="004F376A"/>
    <w:rsid w:val="004F5A28"/>
    <w:rsid w:val="0050245A"/>
    <w:rsid w:val="00512D8F"/>
    <w:rsid w:val="005138D7"/>
    <w:rsid w:val="00520A99"/>
    <w:rsid w:val="00523D58"/>
    <w:rsid w:val="005404FE"/>
    <w:rsid w:val="005422B6"/>
    <w:rsid w:val="00542451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321B"/>
    <w:rsid w:val="0059458E"/>
    <w:rsid w:val="005974E6"/>
    <w:rsid w:val="005A0EF2"/>
    <w:rsid w:val="005A419C"/>
    <w:rsid w:val="005A7872"/>
    <w:rsid w:val="005A7DD7"/>
    <w:rsid w:val="005B42D9"/>
    <w:rsid w:val="005C1845"/>
    <w:rsid w:val="005C25A9"/>
    <w:rsid w:val="005C3261"/>
    <w:rsid w:val="005C42C9"/>
    <w:rsid w:val="005D382B"/>
    <w:rsid w:val="005E0BE7"/>
    <w:rsid w:val="005F0014"/>
    <w:rsid w:val="005F191B"/>
    <w:rsid w:val="005F2EF8"/>
    <w:rsid w:val="005F4EF3"/>
    <w:rsid w:val="005F5E42"/>
    <w:rsid w:val="00601EB2"/>
    <w:rsid w:val="00603EC1"/>
    <w:rsid w:val="0060708D"/>
    <w:rsid w:val="00607CE6"/>
    <w:rsid w:val="0061389C"/>
    <w:rsid w:val="00615059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90D9C"/>
    <w:rsid w:val="00694F33"/>
    <w:rsid w:val="006A2BAA"/>
    <w:rsid w:val="006A407F"/>
    <w:rsid w:val="006C1D49"/>
    <w:rsid w:val="006C20F3"/>
    <w:rsid w:val="006C4F6B"/>
    <w:rsid w:val="006C5F8B"/>
    <w:rsid w:val="006C781A"/>
    <w:rsid w:val="006D39A4"/>
    <w:rsid w:val="006D39C9"/>
    <w:rsid w:val="006E0E79"/>
    <w:rsid w:val="006E7C5A"/>
    <w:rsid w:val="006F462D"/>
    <w:rsid w:val="0070708D"/>
    <w:rsid w:val="0070746C"/>
    <w:rsid w:val="00711138"/>
    <w:rsid w:val="0071160B"/>
    <w:rsid w:val="007118CF"/>
    <w:rsid w:val="0071769A"/>
    <w:rsid w:val="007220D7"/>
    <w:rsid w:val="00732AC4"/>
    <w:rsid w:val="00735771"/>
    <w:rsid w:val="00736DD0"/>
    <w:rsid w:val="0074062D"/>
    <w:rsid w:val="00746D12"/>
    <w:rsid w:val="00747905"/>
    <w:rsid w:val="007535E7"/>
    <w:rsid w:val="00754303"/>
    <w:rsid w:val="00760515"/>
    <w:rsid w:val="00760A2A"/>
    <w:rsid w:val="00766620"/>
    <w:rsid w:val="00767BCE"/>
    <w:rsid w:val="007749FA"/>
    <w:rsid w:val="00782743"/>
    <w:rsid w:val="007871E1"/>
    <w:rsid w:val="00787D9D"/>
    <w:rsid w:val="00793986"/>
    <w:rsid w:val="007A2B9E"/>
    <w:rsid w:val="007A43BE"/>
    <w:rsid w:val="007B0E5C"/>
    <w:rsid w:val="007B25C0"/>
    <w:rsid w:val="007B3B5D"/>
    <w:rsid w:val="007C0446"/>
    <w:rsid w:val="007C0CDB"/>
    <w:rsid w:val="007C32AA"/>
    <w:rsid w:val="007C3D2A"/>
    <w:rsid w:val="007C695C"/>
    <w:rsid w:val="007D4BBF"/>
    <w:rsid w:val="007E54CD"/>
    <w:rsid w:val="007E6FC7"/>
    <w:rsid w:val="007F11BB"/>
    <w:rsid w:val="007F553E"/>
    <w:rsid w:val="00801B33"/>
    <w:rsid w:val="00801E29"/>
    <w:rsid w:val="00806078"/>
    <w:rsid w:val="008120D4"/>
    <w:rsid w:val="008162DF"/>
    <w:rsid w:val="00816728"/>
    <w:rsid w:val="008212CE"/>
    <w:rsid w:val="008363A2"/>
    <w:rsid w:val="00841145"/>
    <w:rsid w:val="00843B57"/>
    <w:rsid w:val="00844026"/>
    <w:rsid w:val="00850797"/>
    <w:rsid w:val="00854B13"/>
    <w:rsid w:val="00857D9D"/>
    <w:rsid w:val="0086224A"/>
    <w:rsid w:val="00863CDC"/>
    <w:rsid w:val="00864D06"/>
    <w:rsid w:val="0086573C"/>
    <w:rsid w:val="00865CDC"/>
    <w:rsid w:val="00866206"/>
    <w:rsid w:val="00870A38"/>
    <w:rsid w:val="00886EB8"/>
    <w:rsid w:val="00891A92"/>
    <w:rsid w:val="00892422"/>
    <w:rsid w:val="00893261"/>
    <w:rsid w:val="008974BE"/>
    <w:rsid w:val="008A2127"/>
    <w:rsid w:val="008A4027"/>
    <w:rsid w:val="008A4D17"/>
    <w:rsid w:val="008B40E3"/>
    <w:rsid w:val="008B7148"/>
    <w:rsid w:val="008C1DDD"/>
    <w:rsid w:val="008C74C6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3859"/>
    <w:rsid w:val="00945279"/>
    <w:rsid w:val="00952F7F"/>
    <w:rsid w:val="00953F68"/>
    <w:rsid w:val="009549A9"/>
    <w:rsid w:val="0096627F"/>
    <w:rsid w:val="00971FAA"/>
    <w:rsid w:val="00976607"/>
    <w:rsid w:val="009774CC"/>
    <w:rsid w:val="009804C2"/>
    <w:rsid w:val="0098492A"/>
    <w:rsid w:val="009863BB"/>
    <w:rsid w:val="009A29CB"/>
    <w:rsid w:val="009A5EBD"/>
    <w:rsid w:val="009B27F1"/>
    <w:rsid w:val="009C67E6"/>
    <w:rsid w:val="009D20FD"/>
    <w:rsid w:val="009D2B31"/>
    <w:rsid w:val="009D33EA"/>
    <w:rsid w:val="009D712A"/>
    <w:rsid w:val="009D7F3D"/>
    <w:rsid w:val="009E0E16"/>
    <w:rsid w:val="009E1697"/>
    <w:rsid w:val="009E2A68"/>
    <w:rsid w:val="009E566B"/>
    <w:rsid w:val="009F0E88"/>
    <w:rsid w:val="00A013D7"/>
    <w:rsid w:val="00A06A47"/>
    <w:rsid w:val="00A102B2"/>
    <w:rsid w:val="00A102FA"/>
    <w:rsid w:val="00A1115D"/>
    <w:rsid w:val="00A246DB"/>
    <w:rsid w:val="00A3055F"/>
    <w:rsid w:val="00A310A9"/>
    <w:rsid w:val="00A351FA"/>
    <w:rsid w:val="00A420A9"/>
    <w:rsid w:val="00A44E7D"/>
    <w:rsid w:val="00A462B4"/>
    <w:rsid w:val="00A57FD8"/>
    <w:rsid w:val="00A665C4"/>
    <w:rsid w:val="00A73D4E"/>
    <w:rsid w:val="00A76BDB"/>
    <w:rsid w:val="00A81A3C"/>
    <w:rsid w:val="00A81D0A"/>
    <w:rsid w:val="00A85538"/>
    <w:rsid w:val="00A86B41"/>
    <w:rsid w:val="00A93F36"/>
    <w:rsid w:val="00A961E1"/>
    <w:rsid w:val="00AA18DD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21D7"/>
    <w:rsid w:val="00AC41F7"/>
    <w:rsid w:val="00AD4C81"/>
    <w:rsid w:val="00AD785F"/>
    <w:rsid w:val="00AE4C54"/>
    <w:rsid w:val="00AF0692"/>
    <w:rsid w:val="00AF0965"/>
    <w:rsid w:val="00B0245D"/>
    <w:rsid w:val="00B0379D"/>
    <w:rsid w:val="00B10D9D"/>
    <w:rsid w:val="00B14473"/>
    <w:rsid w:val="00B16744"/>
    <w:rsid w:val="00B233D7"/>
    <w:rsid w:val="00B32706"/>
    <w:rsid w:val="00B37F5D"/>
    <w:rsid w:val="00B46773"/>
    <w:rsid w:val="00B47BB5"/>
    <w:rsid w:val="00B52F8A"/>
    <w:rsid w:val="00B55641"/>
    <w:rsid w:val="00B60ECA"/>
    <w:rsid w:val="00B6135A"/>
    <w:rsid w:val="00B62F21"/>
    <w:rsid w:val="00B707CD"/>
    <w:rsid w:val="00B72110"/>
    <w:rsid w:val="00B857C1"/>
    <w:rsid w:val="00B976EA"/>
    <w:rsid w:val="00BA3C5C"/>
    <w:rsid w:val="00BA501D"/>
    <w:rsid w:val="00BA7ED6"/>
    <w:rsid w:val="00BB20ED"/>
    <w:rsid w:val="00BB40B0"/>
    <w:rsid w:val="00BB5557"/>
    <w:rsid w:val="00BB5CE4"/>
    <w:rsid w:val="00BC1A69"/>
    <w:rsid w:val="00BC20C7"/>
    <w:rsid w:val="00BC2FFA"/>
    <w:rsid w:val="00BC4552"/>
    <w:rsid w:val="00BC4767"/>
    <w:rsid w:val="00BD5798"/>
    <w:rsid w:val="00BE0091"/>
    <w:rsid w:val="00BE10DE"/>
    <w:rsid w:val="00BE11C0"/>
    <w:rsid w:val="00BE5136"/>
    <w:rsid w:val="00BE69A0"/>
    <w:rsid w:val="00BE6D38"/>
    <w:rsid w:val="00BF4823"/>
    <w:rsid w:val="00C031A3"/>
    <w:rsid w:val="00C043AD"/>
    <w:rsid w:val="00C1374C"/>
    <w:rsid w:val="00C13CA3"/>
    <w:rsid w:val="00C17529"/>
    <w:rsid w:val="00C17E0A"/>
    <w:rsid w:val="00C17F26"/>
    <w:rsid w:val="00C20BE3"/>
    <w:rsid w:val="00C22126"/>
    <w:rsid w:val="00C22D3B"/>
    <w:rsid w:val="00C300F5"/>
    <w:rsid w:val="00C333A3"/>
    <w:rsid w:val="00C3462E"/>
    <w:rsid w:val="00C3688A"/>
    <w:rsid w:val="00C36F42"/>
    <w:rsid w:val="00C40F79"/>
    <w:rsid w:val="00C441C4"/>
    <w:rsid w:val="00C44872"/>
    <w:rsid w:val="00C50893"/>
    <w:rsid w:val="00C558BC"/>
    <w:rsid w:val="00C565C4"/>
    <w:rsid w:val="00C62DEF"/>
    <w:rsid w:val="00C74C2B"/>
    <w:rsid w:val="00C77DE4"/>
    <w:rsid w:val="00C874B6"/>
    <w:rsid w:val="00C905F4"/>
    <w:rsid w:val="00C91296"/>
    <w:rsid w:val="00C93AB0"/>
    <w:rsid w:val="00CA2031"/>
    <w:rsid w:val="00CA59DA"/>
    <w:rsid w:val="00CA5C75"/>
    <w:rsid w:val="00CB0CD0"/>
    <w:rsid w:val="00CB0DC2"/>
    <w:rsid w:val="00CB17FE"/>
    <w:rsid w:val="00CB181E"/>
    <w:rsid w:val="00CB5C44"/>
    <w:rsid w:val="00CC0DCC"/>
    <w:rsid w:val="00CC2040"/>
    <w:rsid w:val="00CC3F3C"/>
    <w:rsid w:val="00CC4408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D0263D"/>
    <w:rsid w:val="00D02EAD"/>
    <w:rsid w:val="00D0652F"/>
    <w:rsid w:val="00D109A4"/>
    <w:rsid w:val="00D1487C"/>
    <w:rsid w:val="00D14CE4"/>
    <w:rsid w:val="00D15008"/>
    <w:rsid w:val="00D253D8"/>
    <w:rsid w:val="00D2593C"/>
    <w:rsid w:val="00D3341A"/>
    <w:rsid w:val="00D3740A"/>
    <w:rsid w:val="00D421CE"/>
    <w:rsid w:val="00D44395"/>
    <w:rsid w:val="00D50909"/>
    <w:rsid w:val="00D57C58"/>
    <w:rsid w:val="00D57E52"/>
    <w:rsid w:val="00D622AF"/>
    <w:rsid w:val="00D70B98"/>
    <w:rsid w:val="00D720F4"/>
    <w:rsid w:val="00D75671"/>
    <w:rsid w:val="00D836BF"/>
    <w:rsid w:val="00D83F45"/>
    <w:rsid w:val="00D84E9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1EBE"/>
    <w:rsid w:val="00DC2353"/>
    <w:rsid w:val="00DC2864"/>
    <w:rsid w:val="00DC28D6"/>
    <w:rsid w:val="00DD0208"/>
    <w:rsid w:val="00DD0834"/>
    <w:rsid w:val="00DD2ECC"/>
    <w:rsid w:val="00DD5B52"/>
    <w:rsid w:val="00DE4043"/>
    <w:rsid w:val="00DE444F"/>
    <w:rsid w:val="00DE5DCC"/>
    <w:rsid w:val="00DE657C"/>
    <w:rsid w:val="00DF329A"/>
    <w:rsid w:val="00DF63FC"/>
    <w:rsid w:val="00DF6DC5"/>
    <w:rsid w:val="00DF7795"/>
    <w:rsid w:val="00E03CED"/>
    <w:rsid w:val="00E044E7"/>
    <w:rsid w:val="00E149BC"/>
    <w:rsid w:val="00E158A7"/>
    <w:rsid w:val="00E26F12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47F7"/>
    <w:rsid w:val="00E61A9E"/>
    <w:rsid w:val="00E661D9"/>
    <w:rsid w:val="00E7068F"/>
    <w:rsid w:val="00E73491"/>
    <w:rsid w:val="00E77CE0"/>
    <w:rsid w:val="00E854D3"/>
    <w:rsid w:val="00E85D58"/>
    <w:rsid w:val="00EA0C03"/>
    <w:rsid w:val="00EA64C9"/>
    <w:rsid w:val="00EA69B0"/>
    <w:rsid w:val="00EB3A3B"/>
    <w:rsid w:val="00EC2EC8"/>
    <w:rsid w:val="00EC50AE"/>
    <w:rsid w:val="00EC6A8B"/>
    <w:rsid w:val="00ED4183"/>
    <w:rsid w:val="00ED5D86"/>
    <w:rsid w:val="00ED7458"/>
    <w:rsid w:val="00EE3AFD"/>
    <w:rsid w:val="00EE6F86"/>
    <w:rsid w:val="00EE7BDC"/>
    <w:rsid w:val="00EF1DB5"/>
    <w:rsid w:val="00EF2E02"/>
    <w:rsid w:val="00EF406C"/>
    <w:rsid w:val="00EF498E"/>
    <w:rsid w:val="00F00F09"/>
    <w:rsid w:val="00F01415"/>
    <w:rsid w:val="00F0274E"/>
    <w:rsid w:val="00F04C41"/>
    <w:rsid w:val="00F05FD5"/>
    <w:rsid w:val="00F12C57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64D1"/>
    <w:rsid w:val="00F50406"/>
    <w:rsid w:val="00F539D9"/>
    <w:rsid w:val="00F54310"/>
    <w:rsid w:val="00F7191B"/>
    <w:rsid w:val="00F73E66"/>
    <w:rsid w:val="00F742EC"/>
    <w:rsid w:val="00F81D73"/>
    <w:rsid w:val="00F849FD"/>
    <w:rsid w:val="00F86A15"/>
    <w:rsid w:val="00F922AF"/>
    <w:rsid w:val="00F930D7"/>
    <w:rsid w:val="00F95C3D"/>
    <w:rsid w:val="00FA1EBF"/>
    <w:rsid w:val="00FA2768"/>
    <w:rsid w:val="00FA35D8"/>
    <w:rsid w:val="00FB14CF"/>
    <w:rsid w:val="00FB202F"/>
    <w:rsid w:val="00FC0310"/>
    <w:rsid w:val="00FC3B83"/>
    <w:rsid w:val="00FD0E2B"/>
    <w:rsid w:val="00FD10B2"/>
    <w:rsid w:val="00FD1558"/>
    <w:rsid w:val="00FE2407"/>
    <w:rsid w:val="00FE5752"/>
    <w:rsid w:val="00FF04F7"/>
    <w:rsid w:val="00FF3F3E"/>
    <w:rsid w:val="00FF4804"/>
    <w:rsid w:val="00F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4094</TotalTime>
  <Pages>3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Ivana</cp:lastModifiedBy>
  <cp:revision>436</cp:revision>
  <cp:lastPrinted>2021-04-19T06:32:00Z</cp:lastPrinted>
  <dcterms:created xsi:type="dcterms:W3CDTF">2017-06-14T17:58:00Z</dcterms:created>
  <dcterms:modified xsi:type="dcterms:W3CDTF">2025-06-16T16:08:00Z</dcterms:modified>
</cp:coreProperties>
</file>